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59E6D9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071C9">
        <w:rPr>
          <w:rFonts w:ascii="Garamond" w:hAnsi="Garamond"/>
          <w:sz w:val="24"/>
          <w:szCs w:val="24"/>
        </w:rPr>
        <w:t>0</w:t>
      </w:r>
      <w:r w:rsidR="00C72FA1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08923B95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72FA1" w:rsidRPr="008B71E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https://zakazky.zcu.cz/contract_display_5961.html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CF6D91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57650">
        <w:rPr>
          <w:rFonts w:ascii="Garamond" w:hAnsi="Garamond" w:cs="Arial"/>
          <w:b/>
          <w:sz w:val="22"/>
          <w:szCs w:val="22"/>
        </w:rPr>
        <w:t>0</w:t>
      </w:r>
      <w:r w:rsidR="00C72FA1">
        <w:rPr>
          <w:rFonts w:ascii="Garamond" w:hAnsi="Garamond" w:cs="Arial"/>
          <w:b/>
          <w:sz w:val="22"/>
          <w:szCs w:val="22"/>
        </w:rPr>
        <w:t>2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C72FA1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5765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77777777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7777777" w:rsidR="003C44FC" w:rsidRPr="00E23443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EFE38" w14:textId="77777777" w:rsidR="00D85CDE" w:rsidRDefault="00D85CDE" w:rsidP="00795AAC">
      <w:r>
        <w:separator/>
      </w:r>
    </w:p>
  </w:endnote>
  <w:endnote w:type="continuationSeparator" w:id="0">
    <w:p w14:paraId="560F9DE1" w14:textId="77777777" w:rsidR="00D85CDE" w:rsidRDefault="00D85CD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6AC83" w14:textId="77777777" w:rsidR="00D85CDE" w:rsidRDefault="00D85CDE" w:rsidP="00795AAC">
      <w:r>
        <w:separator/>
      </w:r>
    </w:p>
  </w:footnote>
  <w:footnote w:type="continuationSeparator" w:id="0">
    <w:p w14:paraId="684B7EFD" w14:textId="77777777" w:rsidR="00D85CDE" w:rsidRDefault="00D85CD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61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LKQdQwzFlNPnaPkC1G4hoaH1Q69qhw2bIiqxTouDiGw=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niQ8YO6HNReoDvlrlst4N1I3uuTFiePec3f7XSVDt4Q=</DigestValue>
    </Reference>
  </SignedInfo>
  <SignatureValue>HU7FRwT9kJvXTuL/j72Dn9G+Q6U1St9iqT+9oXqgQeljjH3EHH9aW97FMF8BuARPaF7gpygejgn6
nmYODiuh8FzuwI1UsTZrUqf2FyXd0g+fq89m9zhrWxIoVk3sHCC2z8cCgYsOFuGq79ZeNCDp0mAD
63jTHuuuXKWEvjdNVdckjvp+h7YnxUZZg7sZzOxcJk4PvIlZVDD5riQvaKM2eUH6PpWuNM2WHff8
rp83MgA7mwS6uidVT4K94Hq5Vuk3NUdTIaZdaz2LCE00pthLyg6fw/cRiVV3fbadvbuku0g1XxyT
ccHgnQeVFvkqZZGIObDXMNjfe8/LYuC5lcXC/Q==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yZFnCpoKhu+SmV35LGDwtyxvX/gFIMYR+UveZBGfxi4=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sdHYd4QgDixkt+O45D3xve3B2tjx18QTk/HhueFJTUQ=</DigestValue>
      </Reference>
      <Reference URI="/word/endnotes.xml?ContentType=application/vnd.openxmlformats-officedocument.wordprocessingml.endnotes+xml">
        <DigestMethod Algorithm="http://www.w3.org/2001/04/xmlenc#sha256"/>
        <DigestValue>No9PWHVGseHLO24cGEhVC7Wlnj1uCTpLANqFo7+a2DE=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rT2cnJlSHX3O0HQPz84VzZMrmCh7w6DYannDXk/dWc4=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VcxVLpcd+p+iQiu8Cd8e5/qhYZFwCuDWdhcdKat+wY8=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2023-04-20T10:15:36Z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2023-04-20T10:15:36Z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2266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30</cp:revision>
  <cp:lastPrinted>2018-08-08T13:48:00Z</cp:lastPrinted>
  <dcterms:created xsi:type="dcterms:W3CDTF">2022-05-19T08:18:00Z</dcterms:created>
  <dcterms:modified xsi:type="dcterms:W3CDTF">2023-04-20T10:15:00Z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